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D3CE4EB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614D1E">
        <w:rPr>
          <w:rFonts w:ascii="Garamond" w:hAnsi="Garamond"/>
          <w:sz w:val="24"/>
          <w:szCs w:val="24"/>
        </w:rPr>
        <w:t>2</w:t>
      </w:r>
      <w:r w:rsidR="00F81E86">
        <w:rPr>
          <w:rFonts w:ascii="Garamond" w:hAnsi="Garamond"/>
          <w:sz w:val="24"/>
          <w:szCs w:val="24"/>
        </w:rPr>
        <w:t>5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280C903A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81E86" w:rsidRPr="00E1629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https://zakazky.zcu.cz/contract_display_5325.html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A492AE2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F81E86">
        <w:rPr>
          <w:rFonts w:ascii="Garamond" w:hAnsi="Garamond" w:cs="Arial"/>
          <w:b/>
          <w:sz w:val="22"/>
          <w:szCs w:val="22"/>
        </w:rPr>
        <w:t>27</w:t>
      </w:r>
      <w:r w:rsidR="0036261C">
        <w:rPr>
          <w:rFonts w:ascii="Garamond" w:hAnsi="Garamond" w:cs="Arial"/>
          <w:b/>
          <w:sz w:val="22"/>
          <w:szCs w:val="22"/>
        </w:rPr>
        <w:t>.0</w:t>
      </w:r>
      <w:r w:rsidR="00614D1E">
        <w:rPr>
          <w:rFonts w:ascii="Garamond" w:hAnsi="Garamond" w:cs="Arial"/>
          <w:b/>
          <w:sz w:val="22"/>
          <w:szCs w:val="22"/>
        </w:rPr>
        <w:t>6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F81E86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DDF81" w14:textId="77777777" w:rsidR="00570418" w:rsidRDefault="00570418" w:rsidP="00795AAC">
      <w:r>
        <w:separator/>
      </w:r>
    </w:p>
  </w:endnote>
  <w:endnote w:type="continuationSeparator" w:id="0">
    <w:p w14:paraId="6BB1D64E" w14:textId="77777777" w:rsidR="00570418" w:rsidRDefault="0057041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B1C928" w14:textId="77777777" w:rsidR="00570418" w:rsidRDefault="00570418" w:rsidP="00795AAC">
      <w:r>
        <w:separator/>
      </w:r>
    </w:p>
  </w:footnote>
  <w:footnote w:type="continuationSeparator" w:id="0">
    <w:p w14:paraId="07F45A3C" w14:textId="77777777" w:rsidR="00570418" w:rsidRDefault="0057041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0418"/>
    <w:rsid w:val="00571557"/>
    <w:rsid w:val="00575D52"/>
    <w:rsid w:val="00582BCE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1E86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25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9jjsZDbNEqOQ4MpQ4wQGEZjLMDNLx5Lmr+08jnn72jQ=</DigestValue>
    </Reference>
    <Reference Type="http://www.w3.org/2000/09/xmldsig#Object" URI="#idOfficeObject">
      <DigestMethod Algorithm="http://www.w3.org/2001/04/xmlenc#sha256"/>
      <DigestValue>wz7jKaDRDMx2aeFb3XZswyCGKbbgejCFB6oXBrrta5c=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t8tlxnhnbQOERzaA+GWALittVahWbI5a9tIKei0CpOk=</DigestValue>
    </Reference>
  </SignedInfo>
  <SignatureValue>yZlxuLMIU/VWMbHQ1jCYO36aq0gW7tsaKOmOaDTL37fTEBZ2oIn16cJcCqO8igj0VpkSyBnQ9wXS
NE3ve4AwLouLGVoSotEdZ0UE7srTsRevRRHRPtq95tc3zlScdi2hp0AIKGv/JlCuqIIwKJkE2uWZ
T2SN+Qm0f3Afa8GiLWaR/ordOG/QjrEtZOzqxKW5RVyXx9xvmxrT5zMla3cTvzHZuZEY8xN2mnhD
1IcqH0TKO/6lTg/w+hGCegbACpn4Nz30qMXVT+4pAzHSKlMonOpt0u8/On/I/0TiKhcfcHIPuQ1B
4du7vqxat0XS9vxMvfKH7wuVSH8tD6AteAEKOg==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sisMDGWYPlbSDUlk0CJT5W3kHFwFXkWflgHS0zlr8jk=</DigestValue>
      </Reference>
      <Reference URI="/word/document.xml?ContentType=application/vnd.openxmlformats-officedocument.wordprocessingml.document.main+xml">
        <DigestMethod Algorithm="http://www.w3.org/2001/04/xmlenc#sha256"/>
        <DigestValue>GoCMBV5kJohDftNzyHCC2X//8L+GvGMQj6QdUBZQAB4=</DigestValue>
      </Reference>
      <Reference URI="/word/endnotes.xml?ContentType=application/vnd.openxmlformats-officedocument.wordprocessingml.endnotes+xml">
        <DigestMethod Algorithm="http://www.w3.org/2001/04/xmlenc#sha256"/>
        <DigestValue>FEdguZs/TnhLMc47SUImJ4NfqqVla6JPsfIEf7JB9e4=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0XN9oteBmBvBQliGS6eLBHaGbHW2gke7FIUhELavRH8=</DigestValue>
      </Reference>
      <Reference URI="/word/footnotes.xml?ContentType=application/vnd.openxmlformats-officedocument.wordprocessingml.footnotes+xml">
        <DigestMethod Algorithm="http://www.w3.org/2001/04/xmlenc#sha256"/>
        <DigestValue>cEyR9p6RS84ESnyEEfr8Ew6rsQzO0XsdKvq9FrdztUU=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zwQr5zPiV3WOgkvtvPLtb3oB9LOiJZPvDpu1fsPOhiA=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2022-06-14T11:33:12Z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16.0.10386/14</OfficeVersion>
          <ApplicationVersion>16.0.10386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2022-06-14T11:33:12Z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8CF401-630F-48F5-8E7A-BB98557C1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7</cp:revision>
  <cp:lastPrinted>2018-08-08T13:48:00Z</cp:lastPrinted>
  <dcterms:created xsi:type="dcterms:W3CDTF">2022-05-19T08:18:00Z</dcterms:created>
  <dcterms:modified xsi:type="dcterms:W3CDTF">2022-06-14T11:33:00Z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